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7C3" w:rsidRPr="001B70C3" w:rsidRDefault="001917C3" w:rsidP="001917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B70C3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1917C3" w:rsidRPr="001B70C3" w:rsidRDefault="001917C3" w:rsidP="001917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B70C3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1917C3" w:rsidRPr="001B70C3" w:rsidRDefault="001917C3" w:rsidP="001917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B70C3">
        <w:rPr>
          <w:rFonts w:ascii="Times New Roman" w:hAnsi="Times New Roman"/>
          <w:b/>
          <w:sz w:val="28"/>
          <w:szCs w:val="28"/>
        </w:rPr>
        <w:t>ВАРГАШИНСКАЯ РАЙОННАЯ ДУМА</w:t>
      </w:r>
    </w:p>
    <w:p w:rsidR="001917C3" w:rsidRPr="001B70C3" w:rsidRDefault="001917C3" w:rsidP="001917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917C3" w:rsidRPr="001B70C3" w:rsidRDefault="001917C3" w:rsidP="001917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B70C3">
        <w:rPr>
          <w:rFonts w:ascii="Times New Roman" w:hAnsi="Times New Roman"/>
          <w:b/>
          <w:sz w:val="28"/>
          <w:szCs w:val="28"/>
        </w:rPr>
        <w:t>РЕШЕНИЕ</w:t>
      </w:r>
    </w:p>
    <w:p w:rsidR="001917C3" w:rsidRPr="001B70C3" w:rsidRDefault="001917C3" w:rsidP="001917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917C3" w:rsidRPr="001B70C3" w:rsidRDefault="001917C3" w:rsidP="001917C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1917C3" w:rsidRPr="001B70C3" w:rsidRDefault="001917C3" w:rsidP="001917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917C3" w:rsidRPr="001B70C3" w:rsidRDefault="001917C3" w:rsidP="001917C3">
      <w:pPr>
        <w:pStyle w:val="a3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1B70C3">
        <w:rPr>
          <w:rFonts w:ascii="Times New Roman" w:hAnsi="Times New Roman"/>
          <w:b/>
          <w:sz w:val="28"/>
          <w:szCs w:val="28"/>
        </w:rPr>
        <w:t xml:space="preserve">от </w:t>
      </w:r>
      <w:r w:rsidR="00E220FE">
        <w:rPr>
          <w:rFonts w:ascii="Times New Roman" w:hAnsi="Times New Roman"/>
          <w:b/>
          <w:sz w:val="28"/>
          <w:szCs w:val="28"/>
        </w:rPr>
        <w:t>27 февраля 2020 года</w:t>
      </w:r>
      <w:r w:rsidR="00D07702" w:rsidRPr="001B70C3">
        <w:rPr>
          <w:rFonts w:ascii="Times New Roman" w:hAnsi="Times New Roman"/>
          <w:b/>
          <w:sz w:val="28"/>
          <w:szCs w:val="28"/>
        </w:rPr>
        <w:t xml:space="preserve"> </w:t>
      </w:r>
      <w:r w:rsidRPr="001B70C3">
        <w:rPr>
          <w:rFonts w:ascii="Times New Roman" w:hAnsi="Times New Roman"/>
          <w:b/>
          <w:sz w:val="28"/>
          <w:szCs w:val="28"/>
        </w:rPr>
        <w:t>№</w:t>
      </w:r>
      <w:r w:rsidR="00E41F87">
        <w:rPr>
          <w:rFonts w:ascii="Times New Roman" w:hAnsi="Times New Roman"/>
          <w:b/>
          <w:sz w:val="28"/>
          <w:szCs w:val="28"/>
        </w:rPr>
        <w:t xml:space="preserve"> </w:t>
      </w:r>
      <w:r w:rsidR="00E220FE">
        <w:rPr>
          <w:rFonts w:ascii="Times New Roman" w:hAnsi="Times New Roman"/>
          <w:b/>
          <w:sz w:val="28"/>
          <w:szCs w:val="28"/>
        </w:rPr>
        <w:t>8</w:t>
      </w:r>
    </w:p>
    <w:p w:rsidR="001917C3" w:rsidRPr="001B70C3" w:rsidRDefault="001917C3" w:rsidP="001917C3">
      <w:pPr>
        <w:pStyle w:val="a3"/>
        <w:ind w:firstLine="0"/>
        <w:jc w:val="left"/>
        <w:rPr>
          <w:rFonts w:ascii="Times New Roman" w:hAnsi="Times New Roman"/>
          <w:b/>
          <w:sz w:val="28"/>
          <w:szCs w:val="28"/>
        </w:rPr>
      </w:pPr>
      <w:proofErr w:type="spellStart"/>
      <w:r w:rsidRPr="001B70C3">
        <w:rPr>
          <w:rFonts w:ascii="Times New Roman" w:hAnsi="Times New Roman"/>
          <w:b/>
          <w:sz w:val="28"/>
          <w:szCs w:val="28"/>
        </w:rPr>
        <w:t>р.п</w:t>
      </w:r>
      <w:proofErr w:type="spellEnd"/>
      <w:r w:rsidRPr="001B70C3">
        <w:rPr>
          <w:rFonts w:ascii="Times New Roman" w:hAnsi="Times New Roman"/>
          <w:b/>
          <w:sz w:val="28"/>
          <w:szCs w:val="28"/>
        </w:rPr>
        <w:t>. Варгаши</w:t>
      </w:r>
    </w:p>
    <w:p w:rsidR="001917C3" w:rsidRPr="001B70C3" w:rsidRDefault="001917C3" w:rsidP="001917C3">
      <w:pPr>
        <w:pStyle w:val="a3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1917C3" w:rsidRPr="001B70C3" w:rsidRDefault="001917C3" w:rsidP="001917C3">
      <w:pPr>
        <w:pStyle w:val="a3"/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1B70C3">
        <w:rPr>
          <w:rFonts w:ascii="Times New Roman" w:hAnsi="Times New Roman"/>
          <w:b/>
          <w:sz w:val="28"/>
          <w:szCs w:val="28"/>
        </w:rPr>
        <w:t xml:space="preserve">Об утверждении плана работы </w:t>
      </w:r>
      <w:proofErr w:type="spellStart"/>
      <w:r w:rsidRPr="001B70C3">
        <w:rPr>
          <w:rFonts w:ascii="Times New Roman" w:hAnsi="Times New Roman"/>
          <w:b/>
          <w:sz w:val="28"/>
          <w:szCs w:val="28"/>
        </w:rPr>
        <w:t>Варгашинской</w:t>
      </w:r>
      <w:proofErr w:type="spellEnd"/>
      <w:r w:rsidRPr="001B70C3">
        <w:rPr>
          <w:rFonts w:ascii="Times New Roman" w:hAnsi="Times New Roman"/>
          <w:b/>
          <w:sz w:val="28"/>
          <w:szCs w:val="28"/>
        </w:rPr>
        <w:t xml:space="preserve"> районной Думы на </w:t>
      </w:r>
      <w:r w:rsidR="008D75E4">
        <w:rPr>
          <w:rFonts w:ascii="Times New Roman" w:hAnsi="Times New Roman"/>
          <w:b/>
          <w:sz w:val="28"/>
          <w:szCs w:val="28"/>
        </w:rPr>
        <w:t xml:space="preserve">март – декабрь </w:t>
      </w:r>
      <w:r w:rsidRPr="001B70C3">
        <w:rPr>
          <w:rFonts w:ascii="Times New Roman" w:hAnsi="Times New Roman"/>
          <w:b/>
          <w:sz w:val="28"/>
          <w:szCs w:val="28"/>
        </w:rPr>
        <w:t>20</w:t>
      </w:r>
      <w:r w:rsidR="008D75E4">
        <w:rPr>
          <w:rFonts w:ascii="Times New Roman" w:hAnsi="Times New Roman"/>
          <w:b/>
          <w:sz w:val="28"/>
          <w:szCs w:val="28"/>
        </w:rPr>
        <w:t>20</w:t>
      </w:r>
      <w:r w:rsidR="00B2357B" w:rsidRPr="001B70C3">
        <w:rPr>
          <w:rFonts w:ascii="Times New Roman" w:hAnsi="Times New Roman"/>
          <w:b/>
          <w:sz w:val="28"/>
          <w:szCs w:val="28"/>
        </w:rPr>
        <w:t xml:space="preserve"> год</w:t>
      </w:r>
      <w:r w:rsidR="008D75E4">
        <w:rPr>
          <w:rFonts w:ascii="Times New Roman" w:hAnsi="Times New Roman"/>
          <w:b/>
          <w:sz w:val="28"/>
          <w:szCs w:val="28"/>
        </w:rPr>
        <w:t>а</w:t>
      </w:r>
    </w:p>
    <w:bookmarkEnd w:id="0"/>
    <w:p w:rsidR="001917C3" w:rsidRPr="001B70C3" w:rsidRDefault="001917C3" w:rsidP="001917C3">
      <w:pPr>
        <w:pStyle w:val="a3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1917C3" w:rsidRPr="001B70C3" w:rsidRDefault="001917C3" w:rsidP="001917C3">
      <w:pPr>
        <w:pStyle w:val="a3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1917C3" w:rsidRPr="001B70C3" w:rsidRDefault="001917C3" w:rsidP="001917C3">
      <w:pPr>
        <w:pStyle w:val="a3"/>
        <w:ind w:firstLine="708"/>
        <w:rPr>
          <w:rFonts w:ascii="Times New Roman" w:hAnsi="Times New Roman"/>
          <w:b/>
          <w:sz w:val="28"/>
          <w:szCs w:val="28"/>
        </w:rPr>
      </w:pPr>
      <w:r w:rsidRPr="001B70C3">
        <w:rPr>
          <w:rFonts w:ascii="Times New Roman" w:hAnsi="Times New Roman"/>
          <w:sz w:val="28"/>
          <w:szCs w:val="28"/>
        </w:rPr>
        <w:t xml:space="preserve">Рассмотрев проект плана работы </w:t>
      </w:r>
      <w:proofErr w:type="spellStart"/>
      <w:r w:rsidRPr="001B70C3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Pr="001B70C3">
        <w:rPr>
          <w:rFonts w:ascii="Times New Roman" w:hAnsi="Times New Roman"/>
          <w:sz w:val="28"/>
          <w:szCs w:val="28"/>
        </w:rPr>
        <w:t xml:space="preserve"> районной Думы на </w:t>
      </w:r>
      <w:r w:rsidR="008D75E4">
        <w:rPr>
          <w:rFonts w:ascii="Times New Roman" w:hAnsi="Times New Roman"/>
          <w:sz w:val="28"/>
          <w:szCs w:val="28"/>
        </w:rPr>
        <w:t xml:space="preserve">март – декабрь </w:t>
      </w:r>
      <w:r w:rsidRPr="001B70C3">
        <w:rPr>
          <w:rFonts w:ascii="Times New Roman" w:hAnsi="Times New Roman"/>
          <w:sz w:val="28"/>
          <w:szCs w:val="28"/>
        </w:rPr>
        <w:t>20</w:t>
      </w:r>
      <w:r w:rsidR="008D75E4">
        <w:rPr>
          <w:rFonts w:ascii="Times New Roman" w:hAnsi="Times New Roman"/>
          <w:sz w:val="28"/>
          <w:szCs w:val="28"/>
        </w:rPr>
        <w:t>20</w:t>
      </w:r>
      <w:r w:rsidR="00B2357B" w:rsidRPr="001B70C3">
        <w:rPr>
          <w:rFonts w:ascii="Times New Roman" w:hAnsi="Times New Roman"/>
          <w:sz w:val="28"/>
          <w:szCs w:val="28"/>
        </w:rPr>
        <w:t xml:space="preserve"> год</w:t>
      </w:r>
      <w:r w:rsidR="008D75E4">
        <w:rPr>
          <w:rFonts w:ascii="Times New Roman" w:hAnsi="Times New Roman"/>
          <w:sz w:val="28"/>
          <w:szCs w:val="28"/>
        </w:rPr>
        <w:t>а</w:t>
      </w:r>
      <w:r w:rsidRPr="001B70C3">
        <w:rPr>
          <w:rFonts w:ascii="Times New Roman" w:hAnsi="Times New Roman"/>
          <w:sz w:val="28"/>
          <w:szCs w:val="28"/>
        </w:rPr>
        <w:t>,</w:t>
      </w:r>
      <w:r w:rsidRPr="001B70C3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1B70C3">
        <w:rPr>
          <w:rFonts w:ascii="Times New Roman" w:hAnsi="Times New Roman"/>
          <w:b/>
          <w:sz w:val="28"/>
          <w:szCs w:val="28"/>
        </w:rPr>
        <w:t>Варгашинская</w:t>
      </w:r>
      <w:proofErr w:type="spellEnd"/>
      <w:r w:rsidRPr="001B70C3">
        <w:rPr>
          <w:rFonts w:ascii="Times New Roman" w:hAnsi="Times New Roman"/>
          <w:b/>
          <w:sz w:val="28"/>
          <w:szCs w:val="28"/>
        </w:rPr>
        <w:t xml:space="preserve"> районная Дума</w:t>
      </w:r>
    </w:p>
    <w:p w:rsidR="001917C3" w:rsidRPr="001B70C3" w:rsidRDefault="001917C3" w:rsidP="001917C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1917C3" w:rsidRPr="001B70C3" w:rsidRDefault="001917C3" w:rsidP="001917C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  <w:r w:rsidRPr="001B70C3">
        <w:rPr>
          <w:rFonts w:ascii="Times New Roman" w:hAnsi="Times New Roman"/>
          <w:b/>
          <w:sz w:val="28"/>
          <w:szCs w:val="28"/>
        </w:rPr>
        <w:t>решила:</w:t>
      </w:r>
    </w:p>
    <w:p w:rsidR="001917C3" w:rsidRPr="001B70C3" w:rsidRDefault="001917C3" w:rsidP="001917C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1917C3" w:rsidRDefault="001917C3" w:rsidP="00B2357B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8"/>
          <w:szCs w:val="28"/>
        </w:rPr>
      </w:pPr>
      <w:r w:rsidRPr="001B70C3">
        <w:rPr>
          <w:rFonts w:ascii="Times New Roman" w:hAnsi="Times New Roman"/>
          <w:sz w:val="28"/>
          <w:szCs w:val="28"/>
        </w:rPr>
        <w:t xml:space="preserve">Утвердить прилагаемый план работы </w:t>
      </w:r>
      <w:proofErr w:type="spellStart"/>
      <w:r w:rsidRPr="001B70C3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Pr="001B70C3">
        <w:rPr>
          <w:rFonts w:ascii="Times New Roman" w:hAnsi="Times New Roman"/>
          <w:sz w:val="28"/>
          <w:szCs w:val="28"/>
        </w:rPr>
        <w:t xml:space="preserve"> районной Думы на </w:t>
      </w:r>
      <w:r w:rsidR="008D75E4">
        <w:rPr>
          <w:rFonts w:ascii="Times New Roman" w:hAnsi="Times New Roman"/>
          <w:sz w:val="28"/>
          <w:szCs w:val="28"/>
        </w:rPr>
        <w:t>март – декабрь 2020 года</w:t>
      </w:r>
      <w:r w:rsidRPr="001B70C3">
        <w:rPr>
          <w:rFonts w:ascii="Times New Roman" w:hAnsi="Times New Roman"/>
          <w:sz w:val="28"/>
          <w:szCs w:val="28"/>
        </w:rPr>
        <w:t>.</w:t>
      </w:r>
    </w:p>
    <w:p w:rsidR="001917C3" w:rsidRPr="001B70C3" w:rsidRDefault="00342228" w:rsidP="00B2357B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решения оставляю за собой.</w:t>
      </w:r>
    </w:p>
    <w:p w:rsidR="001917C3" w:rsidRPr="001B70C3" w:rsidRDefault="001917C3" w:rsidP="001917C3">
      <w:pPr>
        <w:pStyle w:val="a3"/>
        <w:ind w:left="720" w:firstLine="0"/>
        <w:rPr>
          <w:rFonts w:ascii="Times New Roman" w:hAnsi="Times New Roman"/>
          <w:b/>
          <w:sz w:val="28"/>
          <w:szCs w:val="28"/>
        </w:rPr>
      </w:pPr>
    </w:p>
    <w:p w:rsidR="001917C3" w:rsidRPr="001B70C3" w:rsidRDefault="001917C3" w:rsidP="001917C3">
      <w:pPr>
        <w:pStyle w:val="a3"/>
        <w:ind w:left="720" w:firstLine="0"/>
        <w:rPr>
          <w:rFonts w:ascii="Times New Roman" w:hAnsi="Times New Roman"/>
          <w:b/>
          <w:sz w:val="28"/>
          <w:szCs w:val="28"/>
        </w:rPr>
      </w:pPr>
    </w:p>
    <w:p w:rsidR="001917C3" w:rsidRPr="001B70C3" w:rsidRDefault="001917C3" w:rsidP="001917C3">
      <w:pPr>
        <w:pStyle w:val="a3"/>
        <w:ind w:left="720" w:firstLine="0"/>
        <w:rPr>
          <w:rFonts w:ascii="Times New Roman" w:hAnsi="Times New Roman"/>
          <w:b/>
          <w:sz w:val="28"/>
          <w:szCs w:val="28"/>
        </w:rPr>
      </w:pPr>
    </w:p>
    <w:p w:rsidR="001917C3" w:rsidRPr="001B70C3" w:rsidRDefault="00B2357B" w:rsidP="001917C3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1B70C3">
        <w:rPr>
          <w:rFonts w:ascii="Times New Roman" w:hAnsi="Times New Roman"/>
          <w:sz w:val="28"/>
          <w:szCs w:val="28"/>
        </w:rPr>
        <w:t>Председатель</w:t>
      </w:r>
    </w:p>
    <w:p w:rsidR="001917C3" w:rsidRPr="001B70C3" w:rsidRDefault="001917C3" w:rsidP="001917C3">
      <w:pPr>
        <w:pStyle w:val="a3"/>
        <w:ind w:firstLine="0"/>
        <w:rPr>
          <w:rFonts w:ascii="Times New Roman" w:hAnsi="Times New Roman"/>
          <w:sz w:val="28"/>
          <w:szCs w:val="28"/>
        </w:rPr>
      </w:pPr>
      <w:proofErr w:type="spellStart"/>
      <w:r w:rsidRPr="001B70C3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Pr="001B70C3">
        <w:rPr>
          <w:rFonts w:ascii="Times New Roman" w:hAnsi="Times New Roman"/>
          <w:sz w:val="28"/>
          <w:szCs w:val="28"/>
        </w:rPr>
        <w:t xml:space="preserve"> районной Думы                                              </w:t>
      </w:r>
      <w:r w:rsidR="00B2357B" w:rsidRPr="001B70C3">
        <w:rPr>
          <w:rFonts w:ascii="Times New Roman" w:hAnsi="Times New Roman"/>
          <w:sz w:val="28"/>
          <w:szCs w:val="28"/>
        </w:rPr>
        <w:t xml:space="preserve">       </w:t>
      </w:r>
      <w:r w:rsidRPr="001B70C3">
        <w:rPr>
          <w:rFonts w:ascii="Times New Roman" w:hAnsi="Times New Roman"/>
          <w:sz w:val="28"/>
          <w:szCs w:val="28"/>
        </w:rPr>
        <w:t xml:space="preserve">    Е.А. Емельянов</w:t>
      </w:r>
    </w:p>
    <w:p w:rsidR="001917C3" w:rsidRPr="001B70C3" w:rsidRDefault="001917C3" w:rsidP="001917C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1917C3" w:rsidRPr="001B70C3" w:rsidRDefault="001917C3" w:rsidP="001917C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1917C3" w:rsidRPr="001B70C3" w:rsidRDefault="001917C3" w:rsidP="001917C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1917C3" w:rsidRPr="001B70C3" w:rsidRDefault="001917C3" w:rsidP="001917C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1917C3" w:rsidRPr="001B70C3" w:rsidRDefault="001917C3" w:rsidP="001917C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1917C3" w:rsidRPr="001B70C3" w:rsidRDefault="001917C3" w:rsidP="001917C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1917C3" w:rsidRPr="001B70C3" w:rsidRDefault="001917C3" w:rsidP="001917C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1917C3" w:rsidRPr="001B70C3" w:rsidRDefault="001917C3" w:rsidP="001917C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9F05E3" w:rsidRDefault="009F05E3" w:rsidP="009F05E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A33429" w:rsidRDefault="00A33429" w:rsidP="009F05E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A33429" w:rsidRDefault="00A33429" w:rsidP="009F05E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A33429" w:rsidRDefault="00A33429" w:rsidP="009F05E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A33429" w:rsidRDefault="00A33429" w:rsidP="009F05E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A33429" w:rsidRDefault="00A33429" w:rsidP="009F05E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A33429" w:rsidRDefault="00A33429" w:rsidP="009F05E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A33429" w:rsidRDefault="00A33429" w:rsidP="009F05E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A33429" w:rsidRDefault="00A33429" w:rsidP="009F05E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A33429" w:rsidRDefault="00A33429" w:rsidP="009F05E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A33429" w:rsidRDefault="00A33429" w:rsidP="009F05E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A33429" w:rsidRDefault="00A33429" w:rsidP="009F05E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A33429" w:rsidRDefault="00A33429" w:rsidP="009F05E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A33429" w:rsidRDefault="00A33429" w:rsidP="009F05E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A33429" w:rsidRDefault="00A33429" w:rsidP="009F05E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A33429" w:rsidRPr="001B70C3" w:rsidRDefault="00A33429" w:rsidP="009F05E3">
      <w:pPr>
        <w:pStyle w:val="a3"/>
        <w:ind w:firstLine="0"/>
        <w:rPr>
          <w:rFonts w:ascii="Times New Roman" w:hAnsi="Times New Roman"/>
          <w:b/>
          <w:sz w:val="28"/>
          <w:szCs w:val="28"/>
        </w:rPr>
        <w:sectPr w:rsidR="00A33429" w:rsidRPr="001B70C3" w:rsidSect="00B2357B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tbl>
      <w:tblPr>
        <w:tblpPr w:leftFromText="181" w:rightFromText="181" w:topFromText="1701" w:bottomFromText="1701" w:vertAnchor="page" w:horzAnchor="margin" w:tblpY="584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5329"/>
        <w:gridCol w:w="71"/>
        <w:gridCol w:w="6267"/>
        <w:gridCol w:w="108"/>
        <w:gridCol w:w="2722"/>
      </w:tblGrid>
      <w:tr w:rsidR="009F05E3" w:rsidRPr="001B70C3" w:rsidTr="009F05E3">
        <w:tc>
          <w:tcPr>
            <w:tcW w:w="15276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F05E3" w:rsidRPr="001B70C3" w:rsidRDefault="009F05E3" w:rsidP="009F05E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к решению</w:t>
            </w:r>
          </w:p>
          <w:p w:rsidR="009F05E3" w:rsidRPr="001B70C3" w:rsidRDefault="009F05E3" w:rsidP="009F05E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  <w:p w:rsidR="009F05E3" w:rsidRPr="001B70C3" w:rsidRDefault="009F05E3" w:rsidP="009F05E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220FE" w:rsidRPr="00E220FE">
              <w:rPr>
                <w:rFonts w:ascii="Times New Roman" w:hAnsi="Times New Roman"/>
                <w:sz w:val="28"/>
                <w:szCs w:val="28"/>
              </w:rPr>
              <w:t>27 февраля 2020 года № 8</w:t>
            </w:r>
          </w:p>
          <w:p w:rsidR="009F05E3" w:rsidRPr="001B70C3" w:rsidRDefault="009F05E3" w:rsidP="009F05E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«Об утверждении плана работы</w:t>
            </w:r>
          </w:p>
          <w:p w:rsidR="009F05E3" w:rsidRPr="001B70C3" w:rsidRDefault="009F05E3" w:rsidP="009F05E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  <w:p w:rsidR="009F05E3" w:rsidRPr="001B70C3" w:rsidRDefault="00531AF3" w:rsidP="009F05E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март – декабрь 2020 года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05E3" w:rsidRPr="001B70C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F05E3" w:rsidRPr="001B70C3" w:rsidRDefault="009F05E3" w:rsidP="009F05E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05E3" w:rsidRPr="001B70C3" w:rsidTr="009F05E3">
        <w:tc>
          <w:tcPr>
            <w:tcW w:w="15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5E3" w:rsidRPr="001B70C3" w:rsidRDefault="009F05E3" w:rsidP="009F05E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0C3">
              <w:rPr>
                <w:rFonts w:ascii="Times New Roman" w:hAnsi="Times New Roman"/>
                <w:b/>
                <w:sz w:val="28"/>
                <w:szCs w:val="28"/>
              </w:rPr>
              <w:t xml:space="preserve">План работы </w:t>
            </w:r>
            <w:proofErr w:type="spellStart"/>
            <w:r w:rsidRPr="001B70C3">
              <w:rPr>
                <w:rFonts w:ascii="Times New Roman" w:hAnsi="Times New Roman"/>
                <w:b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b/>
                <w:sz w:val="28"/>
                <w:szCs w:val="28"/>
              </w:rPr>
              <w:t xml:space="preserve"> районной Думы </w:t>
            </w:r>
            <w:r w:rsidR="00531AF3" w:rsidRPr="00531AF3">
              <w:rPr>
                <w:rFonts w:ascii="Times New Roman" w:hAnsi="Times New Roman"/>
                <w:b/>
                <w:sz w:val="28"/>
                <w:szCs w:val="28"/>
              </w:rPr>
              <w:t xml:space="preserve"> на март – декабрь 2020 года </w:t>
            </w:r>
          </w:p>
        </w:tc>
      </w:tr>
      <w:tr w:rsidR="009F05E3" w:rsidRPr="001B70C3" w:rsidTr="009F05E3">
        <w:tc>
          <w:tcPr>
            <w:tcW w:w="15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6B8D" w:rsidRPr="001B70C3" w:rsidRDefault="00F16B8D" w:rsidP="00F16B8D">
            <w:pPr>
              <w:pStyle w:val="a4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F05E3" w:rsidRPr="001B70C3" w:rsidRDefault="0072702D" w:rsidP="009F05E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0C3">
              <w:rPr>
                <w:rFonts w:ascii="Times New Roman" w:hAnsi="Times New Roman"/>
                <w:b/>
                <w:sz w:val="28"/>
                <w:szCs w:val="28"/>
              </w:rPr>
              <w:t>Вопросы,</w:t>
            </w:r>
            <w:r w:rsidR="009F05E3" w:rsidRPr="001B70C3">
              <w:rPr>
                <w:rFonts w:ascii="Times New Roman" w:hAnsi="Times New Roman"/>
                <w:b/>
                <w:sz w:val="28"/>
                <w:szCs w:val="28"/>
              </w:rPr>
              <w:t xml:space="preserve"> выносимые на заседание </w:t>
            </w:r>
            <w:proofErr w:type="spellStart"/>
            <w:r w:rsidR="009F05E3" w:rsidRPr="001B70C3">
              <w:rPr>
                <w:rFonts w:ascii="Times New Roman" w:hAnsi="Times New Roman"/>
                <w:b/>
                <w:sz w:val="28"/>
                <w:szCs w:val="28"/>
              </w:rPr>
              <w:t>Варгашинской</w:t>
            </w:r>
            <w:proofErr w:type="spellEnd"/>
            <w:r w:rsidR="009F05E3" w:rsidRPr="001B70C3">
              <w:rPr>
                <w:rFonts w:ascii="Times New Roman" w:hAnsi="Times New Roman"/>
                <w:b/>
                <w:sz w:val="28"/>
                <w:szCs w:val="28"/>
              </w:rPr>
              <w:t xml:space="preserve"> районной Думы</w:t>
            </w:r>
          </w:p>
          <w:p w:rsidR="00F16B8D" w:rsidRPr="001B70C3" w:rsidRDefault="00F16B8D" w:rsidP="00F16B8D">
            <w:pPr>
              <w:pStyle w:val="a4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C7B93" w:rsidRPr="001B70C3" w:rsidTr="002B6EA6">
        <w:trPr>
          <w:trHeight w:val="87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5E3" w:rsidRPr="001B70C3" w:rsidRDefault="009F05E3" w:rsidP="004D300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0C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5E3" w:rsidRPr="001B70C3" w:rsidRDefault="009F05E3" w:rsidP="004D300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0C3">
              <w:rPr>
                <w:rFonts w:ascii="Times New Roman" w:hAnsi="Times New Roman"/>
                <w:b/>
                <w:sz w:val="28"/>
                <w:szCs w:val="28"/>
              </w:rPr>
              <w:t>Наименование проекта муниципального правового акта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5E3" w:rsidRPr="001B70C3" w:rsidRDefault="009F05E3" w:rsidP="004D300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0C3">
              <w:rPr>
                <w:rFonts w:ascii="Times New Roman" w:hAnsi="Times New Roman"/>
                <w:b/>
                <w:sz w:val="28"/>
                <w:szCs w:val="28"/>
              </w:rPr>
              <w:t>Ответственный за исполнение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5E3" w:rsidRPr="001B70C3" w:rsidRDefault="009F05E3" w:rsidP="004D300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0C3">
              <w:rPr>
                <w:rFonts w:ascii="Times New Roman" w:hAnsi="Times New Roman"/>
                <w:b/>
                <w:sz w:val="28"/>
                <w:szCs w:val="28"/>
              </w:rPr>
              <w:t>Срок исполнения</w:t>
            </w:r>
          </w:p>
        </w:tc>
      </w:tr>
      <w:tr w:rsidR="001A7786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786" w:rsidRPr="001B70C3" w:rsidRDefault="001A7786" w:rsidP="004D300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786" w:rsidRPr="001B70C3" w:rsidRDefault="001A7786" w:rsidP="004D300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786" w:rsidRPr="001B70C3" w:rsidRDefault="001A7786" w:rsidP="004D300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786" w:rsidRPr="001B70C3" w:rsidRDefault="001A7786" w:rsidP="004D300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C7B93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2ED" w:rsidRPr="00BE72C0" w:rsidRDefault="00BE72C0" w:rsidP="005872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2ED" w:rsidRPr="00BE72C0" w:rsidRDefault="005872ED" w:rsidP="00A14660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 Варгашинского района за 201</w:t>
            </w:r>
            <w:r w:rsidR="0040577D" w:rsidRPr="00BE72C0">
              <w:rPr>
                <w:rFonts w:ascii="Times New Roman" w:hAnsi="Times New Roman"/>
                <w:sz w:val="28"/>
                <w:szCs w:val="28"/>
              </w:rPr>
              <w:t>9</w:t>
            </w:r>
            <w:r w:rsidRPr="00BE72C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2ED" w:rsidRPr="00BE72C0" w:rsidRDefault="005872ED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начальник Финансового отдела Администрации Варгашинского района</w:t>
            </w:r>
            <w:r w:rsidR="00A04968" w:rsidRPr="00BE72C0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2ED" w:rsidRPr="00BE72C0" w:rsidRDefault="005872ED" w:rsidP="00F16B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  <w:tr w:rsidR="003C7B93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2ED" w:rsidRPr="001B70C3" w:rsidRDefault="00BE72C0" w:rsidP="005872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2ED" w:rsidRPr="001B70C3" w:rsidRDefault="005872ED" w:rsidP="00A14660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Об итогах социально-экономического развития Варгашинског</w:t>
            </w:r>
            <w:r w:rsidR="00242457">
              <w:rPr>
                <w:rFonts w:ascii="Times New Roman" w:hAnsi="Times New Roman"/>
                <w:sz w:val="28"/>
                <w:szCs w:val="28"/>
              </w:rPr>
              <w:t>о района за первое полугодие 2020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 года и задачах на второе полугодие 20</w:t>
            </w:r>
            <w:r w:rsidR="00242457">
              <w:rPr>
                <w:rFonts w:ascii="Times New Roman" w:hAnsi="Times New Roman"/>
                <w:sz w:val="28"/>
                <w:szCs w:val="28"/>
              </w:rPr>
              <w:t>20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2ED" w:rsidRPr="001B70C3" w:rsidRDefault="00025BFA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872ED" w:rsidRPr="001B70C3">
              <w:rPr>
                <w:rFonts w:ascii="Times New Roman" w:hAnsi="Times New Roman"/>
                <w:sz w:val="28"/>
                <w:szCs w:val="28"/>
              </w:rPr>
              <w:t>ервый заместит</w:t>
            </w:r>
            <w:r w:rsidR="00242457">
              <w:rPr>
                <w:rFonts w:ascii="Times New Roman" w:hAnsi="Times New Roman"/>
                <w:sz w:val="28"/>
                <w:szCs w:val="28"/>
              </w:rPr>
              <w:t xml:space="preserve">ель Главы Варгашинского района </w:t>
            </w:r>
            <w:r w:rsidR="00A04968" w:rsidRPr="001B70C3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2ED" w:rsidRPr="001B70C3" w:rsidRDefault="005872ED" w:rsidP="00F16B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</w:tr>
      <w:tr w:rsidR="002827B4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Default="00A11FCB" w:rsidP="002827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B4" w:rsidRPr="00D50783" w:rsidRDefault="002827B4" w:rsidP="00A14660">
            <w:pPr>
              <w:jc w:val="both"/>
              <w:rPr>
                <w:rFonts w:ascii="Times New Roman" w:hAnsi="Times New Roman"/>
                <w:sz w:val="28"/>
              </w:rPr>
            </w:pPr>
            <w:r w:rsidRPr="00D50783">
              <w:rPr>
                <w:rFonts w:ascii="Times New Roman" w:hAnsi="Times New Roman"/>
                <w:sz w:val="28"/>
              </w:rPr>
              <w:t>Об утверждении членов Общественного Совета Варгашинского района Курганской области.</w:t>
            </w:r>
          </w:p>
          <w:p w:rsidR="002827B4" w:rsidRPr="00BE72C0" w:rsidRDefault="002827B4" w:rsidP="00A14660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Default="002827B4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E72C0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proofErr w:type="spellStart"/>
            <w:r w:rsidRPr="00BE72C0">
              <w:rPr>
                <w:rFonts w:ascii="Times New Roman" w:hAnsi="Times New Roman"/>
                <w:sz w:val="28"/>
                <w:szCs w:val="28"/>
              </w:rPr>
              <w:t>Варгаши</w:t>
            </w:r>
            <w:r>
              <w:rPr>
                <w:rFonts w:ascii="Times New Roman" w:hAnsi="Times New Roman"/>
                <w:sz w:val="28"/>
                <w:szCs w:val="28"/>
              </w:rPr>
              <w:t>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Думы,</w:t>
            </w:r>
          </w:p>
          <w:p w:rsidR="002827B4" w:rsidRPr="00BE72C0" w:rsidRDefault="002827B4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заместитель Главы Варгашинского района, руководитель аппарата Администрации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</w:tr>
      <w:tr w:rsidR="002827B4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1B70C3" w:rsidRDefault="00A11FCB" w:rsidP="002827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B4" w:rsidRPr="001B70C3" w:rsidRDefault="002827B4" w:rsidP="002827B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 xml:space="preserve">Об итогах социально-экономического </w:t>
            </w:r>
            <w:r w:rsidRPr="001B70C3">
              <w:rPr>
                <w:rFonts w:ascii="Times New Roman" w:hAnsi="Times New Roman"/>
                <w:sz w:val="28"/>
                <w:szCs w:val="28"/>
              </w:rPr>
              <w:lastRenderedPageBreak/>
              <w:t>развития Варгашинского района за девять месяцев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 года и задачах на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1B70C3" w:rsidRDefault="002827B4" w:rsidP="002827B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>ервый заместит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ель Главы Варгашинского района </w:t>
            </w:r>
            <w:r w:rsidRPr="001B70C3">
              <w:rPr>
                <w:rFonts w:ascii="Times New Roman" w:hAnsi="Times New Roman"/>
                <w:sz w:val="28"/>
                <w:szCs w:val="28"/>
              </w:rPr>
              <w:lastRenderedPageBreak/>
              <w:t>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1B70C3" w:rsidRDefault="002827B4" w:rsidP="002827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lastRenderedPageBreak/>
              <w:t>ноябрь</w:t>
            </w:r>
          </w:p>
        </w:tc>
      </w:tr>
      <w:tr w:rsidR="002827B4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Default="00A11FCB" w:rsidP="002827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B4" w:rsidRPr="00BE72C0" w:rsidRDefault="002827B4" w:rsidP="002827B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О бюджете Варгашинского района на 2021 год и на плановый период 2022 и 2023 годов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начальник Финансового отдела Администрации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</w:tr>
      <w:tr w:rsidR="002827B4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A33429" w:rsidP="002827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B4" w:rsidRPr="00BE72C0" w:rsidRDefault="002827B4" w:rsidP="002827B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 xml:space="preserve">Об утверждении плана работы </w:t>
            </w:r>
            <w:proofErr w:type="spellStart"/>
            <w:r w:rsidRPr="00BE72C0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BE72C0">
              <w:rPr>
                <w:rFonts w:ascii="Times New Roman" w:hAnsi="Times New Roman"/>
                <w:sz w:val="28"/>
                <w:szCs w:val="28"/>
              </w:rPr>
              <w:t xml:space="preserve"> районной Думы на 2021 год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E72C0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proofErr w:type="spellStart"/>
            <w:r w:rsidRPr="00BE72C0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BE72C0">
              <w:rPr>
                <w:rFonts w:ascii="Times New Roman" w:hAnsi="Times New Roman"/>
                <w:sz w:val="28"/>
                <w:szCs w:val="28"/>
              </w:rPr>
              <w:t xml:space="preserve"> районной Думы,</w:t>
            </w:r>
          </w:p>
          <w:p w:rsidR="002827B4" w:rsidRPr="00BE72C0" w:rsidRDefault="002827B4" w:rsidP="002827B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главный специалист отдела и организационной и кадровой работы аппарата Администрации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</w:tr>
      <w:tr w:rsidR="002827B4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A33429" w:rsidP="002827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B4" w:rsidRPr="00BE72C0" w:rsidRDefault="002827B4" w:rsidP="002827B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Регламент </w:t>
            </w:r>
            <w:proofErr w:type="spellStart"/>
            <w:r w:rsidRPr="00BE72C0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BE72C0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E72C0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proofErr w:type="spellStart"/>
            <w:r w:rsidRPr="00BE72C0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BE72C0">
              <w:rPr>
                <w:rFonts w:ascii="Times New Roman" w:hAnsi="Times New Roman"/>
                <w:sz w:val="28"/>
                <w:szCs w:val="28"/>
              </w:rPr>
              <w:t xml:space="preserve"> районной Думы,</w:t>
            </w:r>
          </w:p>
          <w:p w:rsidR="002827B4" w:rsidRPr="00BE72C0" w:rsidRDefault="002827B4" w:rsidP="002827B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главный специалист отдела и организационной и кадровой работы аппарата Администрации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</w:tr>
      <w:tr w:rsidR="002827B4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A33429" w:rsidP="002827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B4" w:rsidRPr="00BE72C0" w:rsidRDefault="002827B4" w:rsidP="002827B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 xml:space="preserve">О признании утратившими силу некоторых решений </w:t>
            </w:r>
            <w:proofErr w:type="spellStart"/>
            <w:r w:rsidRPr="00BE72C0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BE72C0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В течение года (по мере необходимости)</w:t>
            </w:r>
          </w:p>
        </w:tc>
      </w:tr>
      <w:tr w:rsidR="002827B4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A33429" w:rsidP="002827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B4" w:rsidRPr="00BE72C0" w:rsidRDefault="002827B4" w:rsidP="002827B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 xml:space="preserve">О проведении публичных слушаний по проекту решения </w:t>
            </w:r>
            <w:proofErr w:type="spellStart"/>
            <w:r w:rsidRPr="00BE72C0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BE72C0">
              <w:rPr>
                <w:rFonts w:ascii="Times New Roman" w:hAnsi="Times New Roman"/>
                <w:sz w:val="28"/>
                <w:szCs w:val="28"/>
              </w:rPr>
              <w:t xml:space="preserve"> районной Думы «О внесении изменений и дополнений в Устав Варгашинского района Курганской области»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заместитель Главы Варгашинского района, руководитель аппарата Администрации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В течение года (по мере необходимости)</w:t>
            </w:r>
          </w:p>
        </w:tc>
      </w:tr>
      <w:tr w:rsidR="002827B4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3342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B4" w:rsidRPr="00BE72C0" w:rsidRDefault="002827B4" w:rsidP="002827B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О внесении изменений  и дополнений в Устав Варгашинского района Курганской области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заместитель Главы Варгашинского района, руководитель аппарата Администрации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В течение года (по мере необходимости)</w:t>
            </w:r>
          </w:p>
        </w:tc>
      </w:tr>
      <w:tr w:rsidR="002827B4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334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и дополнений в решения </w:t>
            </w:r>
            <w:proofErr w:type="spellStart"/>
            <w:r w:rsidRPr="00BE72C0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BE72C0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 xml:space="preserve">руководители структурных подразделений Администрации Варгашинского района (по </w:t>
            </w:r>
            <w:r w:rsidRPr="00BE72C0">
              <w:rPr>
                <w:rFonts w:ascii="Times New Roman" w:hAnsi="Times New Roman"/>
                <w:sz w:val="28"/>
                <w:szCs w:val="28"/>
              </w:rPr>
              <w:lastRenderedPageBreak/>
              <w:t>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lastRenderedPageBreak/>
              <w:t>В течение года (по мере необходимости)</w:t>
            </w:r>
          </w:p>
        </w:tc>
      </w:tr>
      <w:tr w:rsidR="002827B4" w:rsidRPr="001B70C3" w:rsidTr="009F05E3">
        <w:tc>
          <w:tcPr>
            <w:tcW w:w="15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827B4" w:rsidRPr="00BE72C0" w:rsidRDefault="002827B4" w:rsidP="002827B4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72C0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Контрольная деятельность </w:t>
            </w:r>
            <w:proofErr w:type="spellStart"/>
            <w:r w:rsidRPr="00BE72C0">
              <w:rPr>
                <w:rFonts w:ascii="Times New Roman" w:hAnsi="Times New Roman"/>
                <w:b/>
                <w:sz w:val="28"/>
                <w:szCs w:val="28"/>
              </w:rPr>
              <w:t>Варгашинской</w:t>
            </w:r>
            <w:proofErr w:type="spellEnd"/>
            <w:r w:rsidRPr="00BE72C0">
              <w:rPr>
                <w:rFonts w:ascii="Times New Roman" w:hAnsi="Times New Roman"/>
                <w:b/>
                <w:sz w:val="28"/>
                <w:szCs w:val="28"/>
              </w:rPr>
              <w:t xml:space="preserve"> районной Думы</w:t>
            </w:r>
          </w:p>
          <w:p w:rsidR="002827B4" w:rsidRPr="00BE72C0" w:rsidRDefault="002827B4" w:rsidP="002827B4">
            <w:pPr>
              <w:pStyle w:val="a4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27B4" w:rsidRPr="001B70C3" w:rsidTr="00DF72E9">
        <w:trPr>
          <w:trHeight w:val="555"/>
        </w:trPr>
        <w:tc>
          <w:tcPr>
            <w:tcW w:w="15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BE72C0">
              <w:rPr>
                <w:rFonts w:ascii="Times New Roman" w:hAnsi="Times New Roman"/>
                <w:b/>
                <w:sz w:val="28"/>
                <w:szCs w:val="28"/>
              </w:rPr>
              <w:t>- Заслушивание информации:</w:t>
            </w:r>
          </w:p>
        </w:tc>
      </w:tr>
      <w:tr w:rsidR="002827B4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1B70C3" w:rsidRDefault="002827B4" w:rsidP="002827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7B4" w:rsidRPr="00BE72C0" w:rsidRDefault="002827B4" w:rsidP="002827B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1FCB" w:rsidRPr="001B70C3" w:rsidTr="002B6EA6">
        <w:trPr>
          <w:trHeight w:val="465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Default="00A14660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3342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sz w:val="28"/>
                <w:szCs w:val="28"/>
              </w:rPr>
              <w:t>Отчет Главы Варгашинского района о ре</w:t>
            </w:r>
            <w:r w:rsidR="00735DA8">
              <w:rPr>
                <w:rFonts w:ascii="Times New Roman" w:hAnsi="Times New Roman"/>
                <w:sz w:val="28"/>
                <w:szCs w:val="28"/>
              </w:rPr>
              <w:t xml:space="preserve">зультатах своей деятельности и </w:t>
            </w:r>
            <w:r w:rsidRPr="002B434C">
              <w:rPr>
                <w:rFonts w:ascii="Times New Roman" w:hAnsi="Times New Roman"/>
                <w:sz w:val="28"/>
                <w:szCs w:val="28"/>
              </w:rPr>
              <w:t xml:space="preserve"> деятельности Администрации Варгашинского района за 2019 год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B434C">
              <w:rPr>
                <w:rFonts w:ascii="Times New Roman" w:hAnsi="Times New Roman"/>
                <w:sz w:val="28"/>
                <w:szCs w:val="28"/>
              </w:rPr>
              <w:t>ервый заместитель Главы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</w:tr>
      <w:tr w:rsidR="00A11FCB" w:rsidRPr="001B70C3" w:rsidTr="002B6EA6">
        <w:trPr>
          <w:trHeight w:val="465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Default="00A14660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3342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342228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B434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Отчет </w:t>
            </w:r>
            <w:r w:rsidR="0034222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 оперативной служебной деятельности Межмуниципального отдела Министерства внутренних дел Российской Федерации</w:t>
            </w:r>
            <w:r w:rsidRPr="002B434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«Варгашинский» за </w:t>
            </w:r>
            <w:r w:rsidR="0034222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2019</w:t>
            </w:r>
            <w:r w:rsidRPr="002B434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sz w:val="28"/>
                <w:szCs w:val="28"/>
              </w:rPr>
              <w:t xml:space="preserve">начальник Межмуниципального отдела </w:t>
            </w:r>
            <w:r w:rsidR="0034222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Министерства внутренних дел Российской Федерации</w:t>
            </w:r>
            <w:r w:rsidR="00342228" w:rsidRPr="002B434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B434C">
              <w:rPr>
                <w:rFonts w:ascii="Times New Roman" w:hAnsi="Times New Roman"/>
                <w:sz w:val="28"/>
                <w:szCs w:val="28"/>
              </w:rPr>
              <w:t xml:space="preserve">«Варгашинский» </w:t>
            </w:r>
            <w:r w:rsidR="00342228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A11FCB" w:rsidRPr="002B434C" w:rsidRDefault="00A11FCB" w:rsidP="00A11F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</w:tr>
      <w:tr w:rsidR="00A11FCB" w:rsidRPr="001B70C3" w:rsidTr="002B6EA6">
        <w:trPr>
          <w:trHeight w:val="465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Default="00A14660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3342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B434C">
              <w:rPr>
                <w:rFonts w:ascii="Times New Roman" w:hAnsi="Times New Roman"/>
                <w:bCs/>
                <w:sz w:val="28"/>
                <w:szCs w:val="28"/>
              </w:rPr>
              <w:t>О подготовке к весенне-полевым работам в 2020 году</w:t>
            </w:r>
          </w:p>
          <w:p w:rsidR="00A11FCB" w:rsidRPr="002B434C" w:rsidRDefault="00A11FCB" w:rsidP="00A11FC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11FCB" w:rsidRPr="002B434C" w:rsidRDefault="00A11FCB" w:rsidP="00A11F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sz w:val="28"/>
                <w:szCs w:val="28"/>
              </w:rPr>
              <w:t>заместитель Главы Варгашинского района, начальник Управления сельского хозяйства Администрации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  <w:tr w:rsidR="00A11FCB" w:rsidRPr="001B70C3" w:rsidTr="002B6EA6">
        <w:trPr>
          <w:trHeight w:val="465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Default="00A14660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3342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ходе выполнения муниципальной программы Варгашинского района </w:t>
            </w:r>
            <w:r w:rsidRPr="002B434C">
              <w:rPr>
                <w:rFonts w:ascii="Times New Roman" w:hAnsi="Times New Roman"/>
                <w:sz w:val="28"/>
                <w:szCs w:val="28"/>
              </w:rPr>
              <w:t xml:space="preserve">«Развитие образования и реализация молодежной политики в  </w:t>
            </w:r>
            <w:proofErr w:type="spellStart"/>
            <w:r w:rsidRPr="002B434C">
              <w:rPr>
                <w:rFonts w:ascii="Times New Roman" w:hAnsi="Times New Roman"/>
                <w:sz w:val="28"/>
                <w:szCs w:val="28"/>
              </w:rPr>
              <w:t>Варгашинском</w:t>
            </w:r>
            <w:proofErr w:type="spellEnd"/>
            <w:r w:rsidRPr="002B434C">
              <w:rPr>
                <w:rFonts w:ascii="Times New Roman" w:hAnsi="Times New Roman"/>
                <w:sz w:val="28"/>
                <w:szCs w:val="28"/>
              </w:rPr>
              <w:t xml:space="preserve"> районе»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2B434C">
              <w:rPr>
                <w:rFonts w:ascii="Times New Roman" w:hAnsi="Times New Roman"/>
                <w:sz w:val="28"/>
                <w:szCs w:val="28"/>
              </w:rPr>
              <w:t>ачальник Отдел образования Администрации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  <w:tr w:rsidR="00A11FCB" w:rsidRPr="001B70C3" w:rsidTr="002B6EA6">
        <w:trPr>
          <w:trHeight w:val="465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4660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3342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sz w:val="28"/>
                <w:szCs w:val="28"/>
              </w:rPr>
              <w:t>О состоянии пожарной безопасности на территории Варгашинского района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2B434C">
              <w:rPr>
                <w:rFonts w:ascii="Times New Roman" w:hAnsi="Times New Roman"/>
                <w:sz w:val="28"/>
                <w:szCs w:val="28"/>
              </w:rPr>
              <w:t xml:space="preserve">аместитель Главы Варгашинского района, начальник управления строительства, жилищно-коммунального хозяйства, транспорта и дорожной </w:t>
            </w:r>
            <w:r w:rsidRPr="002B434C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 Администрации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sz w:val="28"/>
                <w:szCs w:val="28"/>
              </w:rPr>
              <w:lastRenderedPageBreak/>
              <w:t>май</w:t>
            </w:r>
          </w:p>
        </w:tc>
      </w:tr>
      <w:tr w:rsidR="00A11FCB" w:rsidRPr="001B70C3" w:rsidTr="002B6EA6">
        <w:trPr>
          <w:trHeight w:val="465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Default="00A14660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A3342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ходе выполнения муниципальной программы Варгашинского района «Повышение безопасности дорожного движения в </w:t>
            </w:r>
            <w:proofErr w:type="spellStart"/>
            <w:r w:rsidRPr="002B434C">
              <w:rPr>
                <w:rFonts w:ascii="Times New Roman" w:hAnsi="Times New Roman"/>
                <w:color w:val="000000"/>
                <w:sz w:val="28"/>
                <w:szCs w:val="28"/>
              </w:rPr>
              <w:t>Варгашинском</w:t>
            </w:r>
            <w:proofErr w:type="spellEnd"/>
            <w:r w:rsidRPr="002B43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районе»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sz w:val="28"/>
                <w:szCs w:val="28"/>
              </w:rPr>
              <w:t>заместитель Главы Варгашинского района, начальник управления строительства, жилищно-ко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ммунального хозяйства, транспорта и дорожной деятельности </w:t>
            </w:r>
            <w:r w:rsidRPr="002B434C">
              <w:rPr>
                <w:rFonts w:ascii="Times New Roman" w:hAnsi="Times New Roman"/>
                <w:sz w:val="28"/>
                <w:szCs w:val="28"/>
              </w:rPr>
              <w:t>Администрации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A11FCB" w:rsidRPr="001B70C3" w:rsidTr="002B6EA6">
        <w:trPr>
          <w:trHeight w:val="465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Default="00A14660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3342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ходе выполнения муниципальной программы Варгашинского района «Улучшение условий и охраны труда в </w:t>
            </w:r>
            <w:proofErr w:type="spellStart"/>
            <w:r w:rsidRPr="002B434C">
              <w:rPr>
                <w:rFonts w:ascii="Times New Roman" w:hAnsi="Times New Roman"/>
                <w:color w:val="000000"/>
                <w:sz w:val="28"/>
                <w:szCs w:val="28"/>
              </w:rPr>
              <w:t>Варгашинском</w:t>
            </w:r>
            <w:proofErr w:type="spellEnd"/>
            <w:r w:rsidRPr="002B43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районе»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sz w:val="28"/>
                <w:szCs w:val="28"/>
              </w:rPr>
              <w:t>заместитель Главы Варгашинского района, начальник Управления сельского хозяйства Администрации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A11FCB" w:rsidRPr="001B70C3" w:rsidTr="002B6EA6">
        <w:trPr>
          <w:trHeight w:val="465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33429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ходе выполнения муниципальной программы Варгашинского района </w:t>
            </w:r>
            <w:r w:rsidRPr="002B434C">
              <w:rPr>
                <w:rFonts w:ascii="Times New Roman" w:hAnsi="Times New Roman"/>
                <w:sz w:val="28"/>
                <w:szCs w:val="28"/>
              </w:rPr>
              <w:t>«</w:t>
            </w:r>
            <w:r w:rsidRPr="002B434C">
              <w:rPr>
                <w:rFonts w:ascii="Times New Roman" w:hAnsi="Times New Roman"/>
                <w:bCs/>
                <w:sz w:val="28"/>
                <w:szCs w:val="28"/>
              </w:rPr>
              <w:t>Патриотическое воспитание граждан Варгашинского района»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2B434C">
              <w:rPr>
                <w:rFonts w:ascii="Times New Roman" w:hAnsi="Times New Roman"/>
                <w:sz w:val="28"/>
                <w:szCs w:val="28"/>
              </w:rPr>
              <w:t>аместитель Главы Варгашинского района, начальник управления по социальной политике Администрации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</w:tr>
      <w:tr w:rsidR="00A11FCB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4660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3342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sz w:val="28"/>
                <w:szCs w:val="28"/>
              </w:rPr>
              <w:t xml:space="preserve">Об итогах проведения диспансеризации определенных групп населения Варгашинского района за </w:t>
            </w:r>
            <w:r w:rsidRPr="002B434C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2B434C">
              <w:rPr>
                <w:rFonts w:ascii="Times New Roman" w:hAnsi="Times New Roman"/>
                <w:sz w:val="28"/>
                <w:szCs w:val="28"/>
              </w:rPr>
              <w:t>-е полугодие  2020 года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2B434C">
              <w:rPr>
                <w:rFonts w:ascii="Times New Roman" w:hAnsi="Times New Roman"/>
                <w:sz w:val="28"/>
                <w:szCs w:val="28"/>
              </w:rPr>
              <w:t>лавный врач ГБУ «</w:t>
            </w:r>
            <w:proofErr w:type="spellStart"/>
            <w:r w:rsidRPr="002B434C">
              <w:rPr>
                <w:rFonts w:ascii="Times New Roman" w:hAnsi="Times New Roman"/>
                <w:sz w:val="28"/>
                <w:szCs w:val="28"/>
              </w:rPr>
              <w:t>Варгашинская</w:t>
            </w:r>
            <w:proofErr w:type="spellEnd"/>
            <w:r w:rsidRPr="002B434C">
              <w:rPr>
                <w:rFonts w:ascii="Times New Roman" w:hAnsi="Times New Roman"/>
                <w:sz w:val="28"/>
                <w:szCs w:val="28"/>
              </w:rPr>
              <w:t xml:space="preserve"> ЦРБ»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2B434C" w:rsidRDefault="00A11FCB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34C"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</w:tr>
      <w:tr w:rsidR="00A11FCB" w:rsidRPr="001B70C3" w:rsidTr="00E13622">
        <w:trPr>
          <w:trHeight w:val="199"/>
        </w:trPr>
        <w:tc>
          <w:tcPr>
            <w:tcW w:w="15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FCB" w:rsidRPr="00BE72C0" w:rsidRDefault="00A11FCB" w:rsidP="00A11FCB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FCB" w:rsidRPr="00BE72C0" w:rsidRDefault="00A11FCB" w:rsidP="00A11FC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72C0">
              <w:rPr>
                <w:rFonts w:ascii="Times New Roman" w:hAnsi="Times New Roman"/>
                <w:b/>
                <w:sz w:val="28"/>
                <w:szCs w:val="28"/>
              </w:rPr>
              <w:t xml:space="preserve">Организационная деятельность </w:t>
            </w:r>
            <w:proofErr w:type="spellStart"/>
            <w:r w:rsidRPr="00BE72C0">
              <w:rPr>
                <w:rFonts w:ascii="Times New Roman" w:hAnsi="Times New Roman"/>
                <w:b/>
                <w:sz w:val="28"/>
                <w:szCs w:val="28"/>
              </w:rPr>
              <w:t>Варгашинской</w:t>
            </w:r>
            <w:proofErr w:type="spellEnd"/>
            <w:r w:rsidRPr="00BE72C0">
              <w:rPr>
                <w:rFonts w:ascii="Times New Roman" w:hAnsi="Times New Roman"/>
                <w:b/>
                <w:sz w:val="28"/>
                <w:szCs w:val="28"/>
              </w:rPr>
              <w:t xml:space="preserve"> районной Думы</w:t>
            </w:r>
          </w:p>
          <w:p w:rsidR="00A11FCB" w:rsidRPr="00BE72C0" w:rsidRDefault="00A11FCB" w:rsidP="00A11FCB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11FCB" w:rsidRPr="001B70C3" w:rsidTr="002B6EA6">
        <w:trPr>
          <w:trHeight w:val="1126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1FCB" w:rsidRDefault="00A33429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1FCB" w:rsidRPr="00BE72C0" w:rsidRDefault="00A11FCB" w:rsidP="00A11F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 xml:space="preserve">Совместное заседание  </w:t>
            </w:r>
            <w:proofErr w:type="spellStart"/>
            <w:r w:rsidRPr="00BE72C0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BE72C0">
              <w:rPr>
                <w:rFonts w:ascii="Times New Roman" w:hAnsi="Times New Roman"/>
                <w:sz w:val="28"/>
                <w:szCs w:val="28"/>
              </w:rPr>
              <w:t xml:space="preserve"> районной Думы и Общественного Совета Варгашинского района 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1FCB" w:rsidRPr="00BE72C0" w:rsidRDefault="00A11FCB" w:rsidP="00A11FCB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E72C0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proofErr w:type="spellStart"/>
            <w:r w:rsidRPr="00BE72C0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BE72C0">
              <w:rPr>
                <w:rFonts w:ascii="Times New Roman" w:hAnsi="Times New Roman"/>
                <w:sz w:val="28"/>
                <w:szCs w:val="28"/>
              </w:rPr>
              <w:t xml:space="preserve"> районной Думы,</w:t>
            </w:r>
          </w:p>
          <w:p w:rsidR="00A11FCB" w:rsidRPr="00BE72C0" w:rsidRDefault="00A11FCB" w:rsidP="00A11FCB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>заместитель Главы Варгашинского района, руководитель аппарата Администрации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1FCB" w:rsidRPr="00BE72C0" w:rsidRDefault="00A11FCB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</w:tr>
      <w:tr w:rsidR="00A11FCB" w:rsidRPr="001B70C3" w:rsidTr="002B6EA6">
        <w:trPr>
          <w:trHeight w:val="1842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1FCB" w:rsidRPr="001B70C3" w:rsidRDefault="00A11FCB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A3342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1FCB" w:rsidRPr="001B70C3" w:rsidRDefault="00A11FCB" w:rsidP="00A11FC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Организация и проведение торжественной церемонии вручения почетного звания «Почетный гражданин Варгашинского района»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1FCB" w:rsidRPr="001B70C3" w:rsidRDefault="00A11FCB" w:rsidP="00A11FCB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10D3E">
              <w:rPr>
                <w:rFonts w:ascii="Times New Roman" w:hAnsi="Times New Roman"/>
                <w:sz w:val="28"/>
                <w:szCs w:val="28"/>
              </w:rPr>
              <w:t>отдел организационной и кадровой работы аппарата Администрации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1FCB" w:rsidRPr="001B70C3" w:rsidRDefault="00A11FCB" w:rsidP="00A1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</w:tr>
      <w:tr w:rsidR="00A14660" w:rsidRPr="001B70C3" w:rsidTr="00A14660">
        <w:trPr>
          <w:trHeight w:val="425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4660" w:rsidRDefault="00A33429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Общероссийский день приема граждан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4660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</w:tr>
      <w:tr w:rsidR="00A14660" w:rsidRPr="001B70C3" w:rsidTr="002B6EA6">
        <w:trPr>
          <w:trHeight w:val="1601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3342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4660" w:rsidRPr="001B70C3" w:rsidRDefault="00A14660" w:rsidP="00EB770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 xml:space="preserve">Совместное заседание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 и </w:t>
            </w:r>
            <w:r w:rsidR="00EB770F">
              <w:rPr>
                <w:rFonts w:ascii="Times New Roman" w:hAnsi="Times New Roman"/>
                <w:sz w:val="28"/>
                <w:szCs w:val="28"/>
              </w:rPr>
              <w:t>сельских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 Дум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Думы,</w:t>
            </w:r>
          </w:p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заместитель Главы Варгашинского района, руководитель аппарата Администрации Варгашинского района 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отдельному графику</w:t>
            </w:r>
          </w:p>
        </w:tc>
      </w:tr>
      <w:tr w:rsidR="00A14660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4660" w:rsidRDefault="00A33429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 xml:space="preserve">Совместное заседание 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>общественного молодежного Совета при Глав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Варгашинского района 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Думы,</w:t>
            </w:r>
          </w:p>
          <w:p w:rsidR="00A14660" w:rsidRPr="001B70C3" w:rsidRDefault="00A14660" w:rsidP="00EB770F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 xml:space="preserve">заместитель Главы Варгашинского района, </w:t>
            </w:r>
            <w:r w:rsidR="00EB770F">
              <w:rPr>
                <w:rFonts w:ascii="Times New Roman" w:hAnsi="Times New Roman"/>
                <w:sz w:val="28"/>
                <w:szCs w:val="28"/>
              </w:rPr>
              <w:t>начальник управления по социальной политике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 Администрации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отдельному графику</w:t>
            </w:r>
          </w:p>
        </w:tc>
      </w:tr>
      <w:tr w:rsidR="00A14660" w:rsidRPr="001B70C3" w:rsidTr="002B6EA6">
        <w:trPr>
          <w:trHeight w:val="1552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3342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заседаний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Думы.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Думы,</w:t>
            </w:r>
          </w:p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заместитель Главы Варгашинского района, руководитель аппарата Администрации Варгашинского района 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не реже одного раза в два месяца</w:t>
            </w:r>
          </w:p>
        </w:tc>
      </w:tr>
      <w:tr w:rsidR="00A14660" w:rsidRPr="001B70C3" w:rsidTr="002B6EA6">
        <w:trPr>
          <w:trHeight w:val="1134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3342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и проведение заседаний постоянных комиссий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не реже одного раза в два месяца</w:t>
            </w:r>
          </w:p>
        </w:tc>
      </w:tr>
      <w:tr w:rsidR="00A14660" w:rsidRPr="001B70C3" w:rsidTr="00D10D3E">
        <w:trPr>
          <w:trHeight w:val="743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33429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Участие в рабочих поездках Главы Варгашинского района 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</w:tr>
      <w:tr w:rsidR="00A14660" w:rsidRPr="001B70C3" w:rsidTr="002B6EA6">
        <w:trPr>
          <w:trHeight w:val="625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33429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Default="00A14660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публичных слушаниях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 отдельному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графику</w:t>
            </w:r>
          </w:p>
        </w:tc>
      </w:tr>
      <w:tr w:rsidR="00A14660" w:rsidRPr="001B70C3" w:rsidTr="00D10D3E">
        <w:trPr>
          <w:trHeight w:val="842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A3342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Default="00A14660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расширенных аппаратных совещаниях Главы Варгашинского района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  <w:r w:rsidR="00EB770F">
              <w:rPr>
                <w:rFonts w:ascii="Times New Roman" w:hAnsi="Times New Roman"/>
                <w:sz w:val="28"/>
                <w:szCs w:val="28"/>
              </w:rPr>
              <w:t xml:space="preserve">, депутаты </w:t>
            </w:r>
            <w:proofErr w:type="spellStart"/>
            <w:r w:rsidR="00EB770F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="00EB770F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</w:tr>
      <w:tr w:rsidR="00A14660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334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Участие в работе семинаров Курганской областной Думы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Думы, </w:t>
            </w:r>
          </w:p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 xml:space="preserve">депутаты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</w:tr>
      <w:tr w:rsidR="00A14660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3342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 xml:space="preserve">Участие в работе представительных органов местного самоуправления муниципального образования района 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Думы,</w:t>
            </w:r>
          </w:p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 xml:space="preserve">депутаты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</w:tr>
      <w:tr w:rsidR="00A14660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3342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 xml:space="preserve">Публикация решений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 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специалист отдела организационной и кадровой работы аппарата Администрации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</w:tr>
      <w:tr w:rsidR="00A14660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3342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Организация работы депутатов в избирательных округах: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4660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33429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A14660" w:rsidRPr="001B70C3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Участие в работе дум поселений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 xml:space="preserve">депутаты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</w:tr>
      <w:tr w:rsidR="00A14660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33429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A14660" w:rsidRPr="001B70C3"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 xml:space="preserve">Прием избирателей 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Думы, </w:t>
            </w:r>
          </w:p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 xml:space="preserve">депутаты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по отдельному графику</w:t>
            </w:r>
          </w:p>
        </w:tc>
      </w:tr>
      <w:tr w:rsidR="00A14660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3342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 xml:space="preserve">Отчет о работе в округе на заседании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Думы,</w:t>
            </w:r>
          </w:p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 xml:space="preserve">депутаты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</w:tr>
      <w:tr w:rsidR="00A14660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3342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Организация и проведение «Дня депутатов» в поселениях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Думы,</w:t>
            </w:r>
          </w:p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заместитель Главы Варгашинского района, руководитель аппарата Администрации Варгашинского района 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</w:tr>
      <w:tr w:rsidR="00A14660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3342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 xml:space="preserve">Участие в праздничных мероприятиях, посвященных государственным, профессиональным, народным </w:t>
            </w:r>
            <w:r w:rsidRPr="001B70C3">
              <w:rPr>
                <w:rFonts w:ascii="Times New Roman" w:hAnsi="Times New Roman"/>
                <w:sz w:val="28"/>
                <w:szCs w:val="28"/>
              </w:rPr>
              <w:lastRenderedPageBreak/>
              <w:t>праздникам, как в соответствующем избирательном округе, так и в мероприятиях районного уровня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Думы,</w:t>
            </w:r>
          </w:p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 xml:space="preserve">депутаты </w:t>
            </w:r>
            <w:proofErr w:type="spellStart"/>
            <w:r w:rsidRPr="001B70C3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</w:tr>
      <w:tr w:rsidR="00A14660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33429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Информационное наполнение официального сайта в соответствии с Федеральным законом от 9 февраля 2009 года №8-ФЗ «Об обеспечении доступа к информации о деятельности государственных органов и органов местного самоуправления» в сети Интернет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</w:t>
            </w:r>
            <w:r w:rsidRPr="001B70C3">
              <w:rPr>
                <w:rFonts w:ascii="Times New Roman" w:hAnsi="Times New Roman"/>
                <w:sz w:val="28"/>
                <w:szCs w:val="28"/>
              </w:rPr>
              <w:t xml:space="preserve"> специалист отдела организационной и кадровой работы аппарата Администрации Варгашинского района (по согласованию)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1B70C3" w:rsidRDefault="00A14660" w:rsidP="00A146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0C3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A14660" w:rsidRPr="001B70C3" w:rsidTr="007C75CD">
        <w:tc>
          <w:tcPr>
            <w:tcW w:w="15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660" w:rsidRPr="002B434C" w:rsidRDefault="00A14660" w:rsidP="00A14660">
            <w:pPr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434C">
              <w:rPr>
                <w:rFonts w:ascii="Times New Roman" w:hAnsi="Times New Roman"/>
                <w:b/>
                <w:sz w:val="28"/>
                <w:szCs w:val="28"/>
              </w:rPr>
              <w:t xml:space="preserve">Участие депутатов </w:t>
            </w:r>
            <w:proofErr w:type="spellStart"/>
            <w:r w:rsidRPr="002B434C">
              <w:rPr>
                <w:rFonts w:ascii="Times New Roman" w:hAnsi="Times New Roman"/>
                <w:b/>
                <w:sz w:val="28"/>
                <w:szCs w:val="28"/>
              </w:rPr>
              <w:t>Варгашинской</w:t>
            </w:r>
            <w:proofErr w:type="spellEnd"/>
            <w:r w:rsidRPr="002B434C">
              <w:rPr>
                <w:rFonts w:ascii="Times New Roman" w:hAnsi="Times New Roman"/>
                <w:b/>
                <w:sz w:val="28"/>
                <w:szCs w:val="28"/>
              </w:rPr>
              <w:t xml:space="preserve"> районной Думы в мероприятиях, посвященных 75-летию Победы в Великой Отечественной войне.</w:t>
            </w:r>
          </w:p>
        </w:tc>
      </w:tr>
      <w:tr w:rsidR="00A33429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33429" w:rsidRDefault="00735DA8" w:rsidP="00A334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3429" w:rsidRDefault="00A33429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Вручение медалей в честь 75-летия Победы в Великой Отечественной войне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3429" w:rsidRDefault="00A33429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Думы, депутаты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3429" w:rsidRDefault="00A33429" w:rsidP="00A334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</w:tr>
      <w:tr w:rsidR="00A33429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33429" w:rsidRDefault="00A33429" w:rsidP="00735D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735DA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3429" w:rsidRDefault="00A33429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Единый урок мужества «Я гражданин России»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3429" w:rsidRDefault="00A33429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Думы, депутаты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3429" w:rsidRDefault="00A33429" w:rsidP="00A33429">
            <w:pPr>
              <w:spacing w:after="0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  <w:tr w:rsidR="00A33429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33429" w:rsidRDefault="00A33429" w:rsidP="00735D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735D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3429" w:rsidRDefault="00A33429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патриотической акции:</w:t>
            </w:r>
          </w:p>
          <w:p w:rsidR="00A33429" w:rsidRDefault="00A33429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«Бессмертный полк»;</w:t>
            </w:r>
          </w:p>
          <w:p w:rsidR="00A33429" w:rsidRDefault="00A33429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«Георгиевская ленточка»;</w:t>
            </w:r>
          </w:p>
          <w:p w:rsidR="00A33429" w:rsidRDefault="00A33429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«Свеча памяти».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3429" w:rsidRDefault="00A33429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Думы, депутаты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3429" w:rsidRDefault="00A33429" w:rsidP="00A334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апрель-май</w:t>
            </w:r>
          </w:p>
        </w:tc>
      </w:tr>
      <w:tr w:rsidR="00A33429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33429" w:rsidRDefault="00A33429" w:rsidP="00735D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735DA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3429" w:rsidRDefault="00A33429" w:rsidP="00735DA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торжественном мероприятии «Подвигу жить вечно»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3429" w:rsidRDefault="00A33429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Думы, депутаты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3429" w:rsidRDefault="00A33429" w:rsidP="00A33429">
            <w:pPr>
              <w:spacing w:after="0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A33429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33429" w:rsidRDefault="00A33429" w:rsidP="00735D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735DA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3429" w:rsidRDefault="00A33429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</w:t>
            </w:r>
            <w:r w:rsidR="00735DA8">
              <w:rPr>
                <w:rFonts w:ascii="Times New Roman" w:hAnsi="Times New Roman"/>
                <w:sz w:val="28"/>
                <w:szCs w:val="28"/>
              </w:rPr>
              <w:t xml:space="preserve">ие в торжественном мероприятии </w:t>
            </w:r>
            <w:r>
              <w:rPr>
                <w:rFonts w:ascii="Times New Roman" w:hAnsi="Times New Roman"/>
                <w:sz w:val="28"/>
                <w:szCs w:val="28"/>
              </w:rPr>
              <w:t>Дорога Победы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3429" w:rsidRDefault="00A33429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Думы, депутаты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3429" w:rsidRDefault="00A33429" w:rsidP="00A33429">
            <w:pPr>
              <w:spacing w:after="0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A33429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33429" w:rsidRDefault="00735DA8" w:rsidP="00A334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3429" w:rsidRDefault="00A33429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Участие в акции «Посади дерево» 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3429" w:rsidRDefault="00A33429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депутаты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3429" w:rsidRDefault="00A33429" w:rsidP="00A33429">
            <w:pPr>
              <w:spacing w:after="0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май</w:t>
            </w:r>
          </w:p>
        </w:tc>
      </w:tr>
      <w:tr w:rsidR="00A33429" w:rsidRPr="001B70C3" w:rsidTr="002B6EA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33429" w:rsidRDefault="00A33429" w:rsidP="00735D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735DA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3429" w:rsidRDefault="00735DA8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A33429">
              <w:rPr>
                <w:rFonts w:ascii="Times New Roman" w:hAnsi="Times New Roman"/>
                <w:sz w:val="28"/>
                <w:szCs w:val="28"/>
              </w:rPr>
              <w:t>портивно-массовые мероприятия, посвященные:</w:t>
            </w:r>
          </w:p>
          <w:p w:rsidR="00A33429" w:rsidRDefault="00A33429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-Дню Победы в Великой Отечественной войне;</w:t>
            </w:r>
          </w:p>
          <w:p w:rsidR="00A33429" w:rsidRDefault="00A33429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Дню России;</w:t>
            </w:r>
          </w:p>
          <w:p w:rsidR="00A33429" w:rsidRDefault="00A33429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Дню Государственного флага.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3429" w:rsidRDefault="00A33429" w:rsidP="00A334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Думы, депутаты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3429" w:rsidRDefault="00A33429" w:rsidP="00A334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3429" w:rsidRDefault="00A33429" w:rsidP="00A3342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33429" w:rsidRPr="002B434C" w:rsidRDefault="00A33429" w:rsidP="00A33429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2B434C">
              <w:rPr>
                <w:rFonts w:ascii="Times New Roman" w:hAnsi="Times New Roman"/>
                <w:sz w:val="28"/>
              </w:rPr>
              <w:t>май</w:t>
            </w:r>
          </w:p>
          <w:p w:rsidR="00A33429" w:rsidRDefault="00A33429" w:rsidP="00A33429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:rsidR="00A33429" w:rsidRPr="002B434C" w:rsidRDefault="00A33429" w:rsidP="00A33429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2B434C">
              <w:rPr>
                <w:rFonts w:ascii="Times New Roman" w:hAnsi="Times New Roman"/>
                <w:sz w:val="28"/>
              </w:rPr>
              <w:t>июнь</w:t>
            </w:r>
          </w:p>
          <w:p w:rsidR="00A33429" w:rsidRPr="002B434C" w:rsidRDefault="00A33429" w:rsidP="00A33429">
            <w:pPr>
              <w:pStyle w:val="a3"/>
              <w:ind w:firstLine="0"/>
              <w:jc w:val="center"/>
            </w:pPr>
            <w:r w:rsidRPr="002B434C">
              <w:rPr>
                <w:rFonts w:ascii="Times New Roman" w:hAnsi="Times New Roman"/>
                <w:sz w:val="28"/>
              </w:rPr>
              <w:t>август</w:t>
            </w:r>
          </w:p>
        </w:tc>
      </w:tr>
    </w:tbl>
    <w:p w:rsidR="001917C3" w:rsidRPr="001B70C3" w:rsidRDefault="001917C3" w:rsidP="009F05E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9F05E3" w:rsidRPr="001B70C3" w:rsidRDefault="009F05E3" w:rsidP="009F05E3">
      <w:pPr>
        <w:pStyle w:val="a3"/>
        <w:ind w:firstLine="0"/>
        <w:rPr>
          <w:rFonts w:ascii="Times New Roman" w:hAnsi="Times New Roman"/>
          <w:sz w:val="28"/>
          <w:szCs w:val="28"/>
        </w:rPr>
        <w:sectPr w:rsidR="009F05E3" w:rsidRPr="001B70C3" w:rsidSect="009F05E3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  <w:r w:rsidRPr="001B70C3">
        <w:rPr>
          <w:rFonts w:ascii="Times New Roman" w:hAnsi="Times New Roman"/>
          <w:b/>
          <w:sz w:val="28"/>
          <w:szCs w:val="28"/>
        </w:rPr>
        <w:t xml:space="preserve">                                  </w:t>
      </w:r>
    </w:p>
    <w:p w:rsidR="009F05E3" w:rsidRPr="001B70C3" w:rsidRDefault="009F05E3">
      <w:pPr>
        <w:rPr>
          <w:sz w:val="28"/>
          <w:szCs w:val="28"/>
        </w:rPr>
      </w:pPr>
    </w:p>
    <w:sectPr w:rsidR="009F05E3" w:rsidRPr="001B70C3" w:rsidSect="001917C3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0000A"/>
    <w:multiLevelType w:val="hybridMultilevel"/>
    <w:tmpl w:val="9A2892A4"/>
    <w:lvl w:ilvl="0" w:tplc="178A58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5A38D1"/>
    <w:multiLevelType w:val="hybridMultilevel"/>
    <w:tmpl w:val="26BA2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F43391"/>
    <w:multiLevelType w:val="hybridMultilevel"/>
    <w:tmpl w:val="407A0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17C3"/>
    <w:rsid w:val="00025BFA"/>
    <w:rsid w:val="00090340"/>
    <w:rsid w:val="000F6617"/>
    <w:rsid w:val="001212DF"/>
    <w:rsid w:val="00140753"/>
    <w:rsid w:val="00146A0C"/>
    <w:rsid w:val="00183AE2"/>
    <w:rsid w:val="0018611D"/>
    <w:rsid w:val="00190F8C"/>
    <w:rsid w:val="001917C3"/>
    <w:rsid w:val="001A7786"/>
    <w:rsid w:val="001A77CA"/>
    <w:rsid w:val="001B70C3"/>
    <w:rsid w:val="001D3134"/>
    <w:rsid w:val="001D4037"/>
    <w:rsid w:val="00242457"/>
    <w:rsid w:val="002827B4"/>
    <w:rsid w:val="002A5255"/>
    <w:rsid w:val="002B434C"/>
    <w:rsid w:val="002B6EA6"/>
    <w:rsid w:val="002D421E"/>
    <w:rsid w:val="00316B59"/>
    <w:rsid w:val="00336B9C"/>
    <w:rsid w:val="00342228"/>
    <w:rsid w:val="003634B1"/>
    <w:rsid w:val="00365CD3"/>
    <w:rsid w:val="003C7B93"/>
    <w:rsid w:val="003F6FA7"/>
    <w:rsid w:val="004020CF"/>
    <w:rsid w:val="0040577D"/>
    <w:rsid w:val="00421B4E"/>
    <w:rsid w:val="004236A9"/>
    <w:rsid w:val="00433FEA"/>
    <w:rsid w:val="00454CE3"/>
    <w:rsid w:val="0046240B"/>
    <w:rsid w:val="00467F10"/>
    <w:rsid w:val="004D300D"/>
    <w:rsid w:val="004F7080"/>
    <w:rsid w:val="00502FAC"/>
    <w:rsid w:val="005117C3"/>
    <w:rsid w:val="00517833"/>
    <w:rsid w:val="00531AF3"/>
    <w:rsid w:val="00586370"/>
    <w:rsid w:val="005872ED"/>
    <w:rsid w:val="005D2240"/>
    <w:rsid w:val="006456D8"/>
    <w:rsid w:val="00664AEF"/>
    <w:rsid w:val="00672909"/>
    <w:rsid w:val="006A0F0E"/>
    <w:rsid w:val="006A4FA1"/>
    <w:rsid w:val="006A532B"/>
    <w:rsid w:val="006F6CC8"/>
    <w:rsid w:val="00721835"/>
    <w:rsid w:val="007245E7"/>
    <w:rsid w:val="0072702D"/>
    <w:rsid w:val="00735DA8"/>
    <w:rsid w:val="0075660B"/>
    <w:rsid w:val="007A1981"/>
    <w:rsid w:val="007A56EF"/>
    <w:rsid w:val="007C75CD"/>
    <w:rsid w:val="00811FAB"/>
    <w:rsid w:val="008D75E4"/>
    <w:rsid w:val="008E7D50"/>
    <w:rsid w:val="008F6EDB"/>
    <w:rsid w:val="009048E2"/>
    <w:rsid w:val="00935F30"/>
    <w:rsid w:val="0095099B"/>
    <w:rsid w:val="00967A5B"/>
    <w:rsid w:val="00991553"/>
    <w:rsid w:val="009D18CD"/>
    <w:rsid w:val="009D3469"/>
    <w:rsid w:val="009E0839"/>
    <w:rsid w:val="009F05E3"/>
    <w:rsid w:val="00A04968"/>
    <w:rsid w:val="00A11FCB"/>
    <w:rsid w:val="00A14660"/>
    <w:rsid w:val="00A33429"/>
    <w:rsid w:val="00A553F3"/>
    <w:rsid w:val="00A66EC6"/>
    <w:rsid w:val="00A72D7C"/>
    <w:rsid w:val="00AB2FD2"/>
    <w:rsid w:val="00AD3CB1"/>
    <w:rsid w:val="00B2357B"/>
    <w:rsid w:val="00B254BE"/>
    <w:rsid w:val="00B55ACE"/>
    <w:rsid w:val="00B56AF4"/>
    <w:rsid w:val="00B83DD2"/>
    <w:rsid w:val="00BB59EE"/>
    <w:rsid w:val="00BE447A"/>
    <w:rsid w:val="00BE72C0"/>
    <w:rsid w:val="00C65CC8"/>
    <w:rsid w:val="00CA6C4E"/>
    <w:rsid w:val="00CF7A20"/>
    <w:rsid w:val="00D07702"/>
    <w:rsid w:val="00D10D3E"/>
    <w:rsid w:val="00D50783"/>
    <w:rsid w:val="00DA547F"/>
    <w:rsid w:val="00DB1FA9"/>
    <w:rsid w:val="00DF72E9"/>
    <w:rsid w:val="00E05CD5"/>
    <w:rsid w:val="00E13622"/>
    <w:rsid w:val="00E220FE"/>
    <w:rsid w:val="00E41F87"/>
    <w:rsid w:val="00E51FCA"/>
    <w:rsid w:val="00E662A2"/>
    <w:rsid w:val="00E706A4"/>
    <w:rsid w:val="00EB4515"/>
    <w:rsid w:val="00EB770F"/>
    <w:rsid w:val="00EC5BC3"/>
    <w:rsid w:val="00EE07B6"/>
    <w:rsid w:val="00EE318D"/>
    <w:rsid w:val="00EF1637"/>
    <w:rsid w:val="00F0036E"/>
    <w:rsid w:val="00F13E9E"/>
    <w:rsid w:val="00F16B8D"/>
    <w:rsid w:val="00F35A79"/>
    <w:rsid w:val="00F429AC"/>
    <w:rsid w:val="00FB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6A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17C3"/>
    <w:pPr>
      <w:ind w:firstLine="743"/>
      <w:jc w:val="both"/>
    </w:pPr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9F05E3"/>
    <w:pPr>
      <w:ind w:left="720"/>
      <w:contextualSpacing/>
    </w:pPr>
    <w:rPr>
      <w:rFonts w:eastAsia="Times New Roman"/>
      <w:lang w:eastAsia="ru-RU"/>
    </w:rPr>
  </w:style>
  <w:style w:type="character" w:customStyle="1" w:styleId="2105pt">
    <w:name w:val="Основной текст (2) + 10;5 pt"/>
    <w:rsid w:val="00A553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Candara75pt0pt">
    <w:name w:val="Основной текст (2) + Candara;7;5 pt;Интервал 0 pt"/>
    <w:rsid w:val="00B56AF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1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01BF2-5F69-41BB-9E47-C15D1E07D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dumavarg</dc:creator>
  <cp:lastModifiedBy>asp</cp:lastModifiedBy>
  <cp:revision>3</cp:revision>
  <cp:lastPrinted>2020-02-26T13:11:00Z</cp:lastPrinted>
  <dcterms:created xsi:type="dcterms:W3CDTF">2020-10-13T09:32:00Z</dcterms:created>
  <dcterms:modified xsi:type="dcterms:W3CDTF">2020-10-13T09:36:00Z</dcterms:modified>
</cp:coreProperties>
</file>